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174B1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4174B1">
      <w:pPr>
        <w:pStyle w:val="BodyText"/>
        <w:kinsoku w:val="0"/>
        <w:overflowPunct w:val="0"/>
        <w:spacing w:before="0" w:line="546" w:lineRule="exact"/>
        <w:ind w:left="998" w:right="1408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North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(ND)</w:t>
      </w:r>
    </w:p>
    <w:p w:rsidR="00000000" w:rsidRDefault="004174B1">
      <w:pPr>
        <w:pStyle w:val="Heading2"/>
        <w:kinsoku w:val="0"/>
        <w:overflowPunct w:val="0"/>
        <w:ind w:left="1204" w:right="79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4174B1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4174B1">
      <w:pPr>
        <w:pStyle w:val="BodyText"/>
        <w:numPr>
          <w:ilvl w:val="0"/>
          <w:numId w:val="4"/>
        </w:numPr>
        <w:tabs>
          <w:tab w:val="left" w:pos="610"/>
        </w:tabs>
        <w:kinsoku w:val="0"/>
        <w:overflowPunct w:val="0"/>
        <w:spacing w:before="0"/>
        <w:ind w:hanging="393"/>
      </w:pPr>
      <w:r>
        <w:rPr>
          <w:spacing w:val="-7"/>
        </w:rPr>
        <w:t>Humana</w:t>
      </w:r>
      <w:r>
        <w:rPr>
          <w:spacing w:val="-1"/>
        </w:rPr>
        <w:t xml:space="preserve"> </w:t>
      </w:r>
      <w:r>
        <w:rPr>
          <w:spacing w:val="-4"/>
        </w:rPr>
        <w:t xml:space="preserve">Gold </w:t>
      </w:r>
      <w:r>
        <w:rPr>
          <w:spacing w:val="-3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7"/>
        </w:rPr>
        <w:t>Company)</w:t>
      </w:r>
    </w:p>
    <w:p w:rsidR="00000000" w:rsidRDefault="004174B1">
      <w:pPr>
        <w:pStyle w:val="BodyText"/>
        <w:numPr>
          <w:ilvl w:val="0"/>
          <w:numId w:val="4"/>
        </w:numPr>
        <w:tabs>
          <w:tab w:val="left" w:pos="610"/>
        </w:tabs>
        <w:kinsoku w:val="0"/>
        <w:overflowPunct w:val="0"/>
        <w:ind w:hanging="393"/>
      </w:pPr>
      <w:r>
        <w:rPr>
          <w:spacing w:val="-6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4174B1">
      <w:pPr>
        <w:pStyle w:val="BodyText"/>
        <w:numPr>
          <w:ilvl w:val="0"/>
          <w:numId w:val="4"/>
        </w:numPr>
        <w:tabs>
          <w:tab w:val="left" w:pos="610"/>
        </w:tabs>
        <w:kinsoku w:val="0"/>
        <w:overflowPunct w:val="0"/>
        <w:ind w:hanging="393"/>
      </w:pPr>
      <w:r>
        <w:rPr>
          <w:spacing w:val="-4"/>
        </w:rPr>
        <w:t>Medica Prime</w:t>
      </w:r>
      <w:r>
        <w:rPr>
          <w:spacing w:val="-3"/>
        </w:rPr>
        <w:t xml:space="preserve"> </w:t>
      </w:r>
      <w:r>
        <w:rPr>
          <w:spacing w:val="-6"/>
        </w:rPr>
        <w:t>Solution</w:t>
      </w:r>
      <w:r>
        <w:rPr>
          <w:spacing w:val="-3"/>
        </w:rPr>
        <w:t xml:space="preserve"> </w:t>
      </w:r>
      <w:r>
        <w:rPr>
          <w:spacing w:val="-4"/>
        </w:rPr>
        <w:t>(Medica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4"/>
        </w:rPr>
        <w:t xml:space="preserve"> </w:t>
      </w:r>
      <w:r>
        <w:rPr>
          <w:spacing w:val="-7"/>
        </w:rPr>
        <w:t>Company)</w:t>
      </w:r>
    </w:p>
    <w:p w:rsidR="00000000" w:rsidRDefault="004174B1">
      <w:pPr>
        <w:pStyle w:val="BodyText"/>
        <w:numPr>
          <w:ilvl w:val="0"/>
          <w:numId w:val="4"/>
        </w:numPr>
        <w:tabs>
          <w:tab w:val="left" w:pos="610"/>
        </w:tabs>
        <w:kinsoku w:val="0"/>
        <w:overflowPunct w:val="0"/>
        <w:ind w:hanging="39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4174B1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4174B1">
      <w:pPr>
        <w:pStyle w:val="BodyText"/>
        <w:kinsoku w:val="0"/>
        <w:overflowPunct w:val="0"/>
        <w:spacing w:before="0" w:line="550" w:lineRule="exact"/>
        <w:ind w:left="998" w:right="1408" w:firstLine="0"/>
        <w:jc w:val="center"/>
        <w:rPr>
          <w:sz w:val="48"/>
          <w:szCs w:val="48"/>
        </w:rPr>
      </w:pPr>
      <w:r>
        <w:rPr>
          <w:spacing w:val="-8"/>
          <w:sz w:val="48"/>
          <w:szCs w:val="48"/>
        </w:rPr>
        <w:t>North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(ND)</w:t>
      </w:r>
    </w:p>
    <w:p w:rsidR="00000000" w:rsidRDefault="004174B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174B1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4174B1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4174B1">
      <w:pPr>
        <w:pStyle w:val="Heading1"/>
        <w:kinsoku w:val="0"/>
        <w:overflowPunct w:val="0"/>
        <w:spacing w:before="33" w:line="550" w:lineRule="exact"/>
        <w:ind w:left="2884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4174B1">
      <w:pPr>
        <w:pStyle w:val="BodyText"/>
        <w:kinsoku w:val="0"/>
        <w:overflowPunct w:val="0"/>
        <w:spacing w:before="0" w:line="550" w:lineRule="exact"/>
        <w:ind w:left="2798" w:firstLine="0"/>
        <w:rPr>
          <w:sz w:val="48"/>
          <w:szCs w:val="48"/>
        </w:rPr>
      </w:pPr>
      <w:r>
        <w:rPr>
          <w:spacing w:val="-8"/>
          <w:sz w:val="48"/>
          <w:szCs w:val="48"/>
        </w:rPr>
        <w:t>North</w:t>
      </w:r>
      <w:r>
        <w:rPr>
          <w:spacing w:val="-15"/>
          <w:sz w:val="48"/>
          <w:szCs w:val="48"/>
        </w:rPr>
        <w:t xml:space="preserve"> </w:t>
      </w:r>
      <w:r>
        <w:rPr>
          <w:spacing w:val="-7"/>
          <w:sz w:val="48"/>
          <w:szCs w:val="48"/>
        </w:rPr>
        <w:t>Dakota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(ND)</w:t>
      </w:r>
    </w:p>
    <w:p w:rsidR="00000000" w:rsidRDefault="004174B1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174B1">
      <w:pPr>
        <w:pStyle w:val="BodyText"/>
        <w:numPr>
          <w:ilvl w:val="0"/>
          <w:numId w:val="3"/>
        </w:numPr>
        <w:tabs>
          <w:tab w:val="left" w:pos="706"/>
        </w:tabs>
        <w:kinsoku w:val="0"/>
        <w:overflowPunct w:val="0"/>
        <w:spacing w:before="0"/>
        <w:ind w:hanging="489"/>
      </w:pPr>
      <w:r>
        <w:rPr>
          <w:spacing w:val="-6"/>
        </w:rPr>
        <w:t>Primary</w:t>
      </w:r>
      <w:r>
        <w:rPr>
          <w:spacing w:val="6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4"/>
        </w:rPr>
        <w:t xml:space="preserve">Case </w:t>
      </w:r>
      <w:r>
        <w:rPr>
          <w:spacing w:val="-9"/>
        </w:rPr>
        <w:t>Management</w:t>
      </w:r>
      <w:r>
        <w:rPr>
          <w:spacing w:val="-2"/>
        </w:rPr>
        <w:t xml:space="preserve"> </w:t>
      </w:r>
      <w:r>
        <w:rPr>
          <w:spacing w:val="-7"/>
        </w:rPr>
        <w:t>Program</w:t>
      </w:r>
    </w:p>
    <w:p w:rsidR="00000000" w:rsidRDefault="004174B1">
      <w:pPr>
        <w:pStyle w:val="BodyText"/>
        <w:numPr>
          <w:ilvl w:val="0"/>
          <w:numId w:val="3"/>
        </w:numPr>
        <w:tabs>
          <w:tab w:val="left" w:pos="706"/>
        </w:tabs>
        <w:kinsoku w:val="0"/>
        <w:overflowPunct w:val="0"/>
        <w:ind w:hanging="489"/>
      </w:pPr>
      <w:r>
        <w:rPr>
          <w:spacing w:val="-1"/>
        </w:rPr>
        <w:t>PACE</w:t>
      </w:r>
    </w:p>
    <w:p w:rsidR="00000000" w:rsidRDefault="004174B1">
      <w:pPr>
        <w:pStyle w:val="BodyText"/>
        <w:numPr>
          <w:ilvl w:val="0"/>
          <w:numId w:val="3"/>
        </w:numPr>
        <w:tabs>
          <w:tab w:val="left" w:pos="706"/>
        </w:tabs>
        <w:kinsoku w:val="0"/>
        <w:overflowPunct w:val="0"/>
        <w:ind w:hanging="489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4174B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174B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right="1023"/>
      </w:pPr>
      <w:r>
        <w:rPr>
          <w:spacing w:val="-6"/>
        </w:rPr>
        <w:t>BlueCare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North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Dakota)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862"/>
      </w:pPr>
      <w:r>
        <w:rPr>
          <w:spacing w:val="-5"/>
        </w:rPr>
        <w:t>BlueDirect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North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Dakota)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right="1232"/>
      </w:pPr>
      <w:r>
        <w:rPr>
          <w:spacing w:val="-6"/>
        </w:rPr>
        <w:t>BlueEssential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3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North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7"/>
        </w:rPr>
        <w:t>Dakota)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Altru</w:t>
      </w:r>
      <w:r>
        <w:rPr>
          <w:spacing w:val="-6"/>
        </w:rPr>
        <w:t xml:space="preserve"> </w:t>
      </w:r>
      <w:r>
        <w:rPr>
          <w:spacing w:val="-4"/>
        </w:rPr>
        <w:t>Prime</w:t>
      </w:r>
      <w:r>
        <w:rPr>
          <w:spacing w:val="-8"/>
        </w:rPr>
        <w:t xml:space="preserve"> </w:t>
      </w:r>
      <w:r>
        <w:rPr>
          <w:spacing w:val="-5"/>
        </w:rPr>
        <w:t>by</w:t>
      </w:r>
      <w:r>
        <w:rPr>
          <w:spacing w:val="1"/>
        </w:rPr>
        <w:t xml:space="preserve"> </w:t>
      </w:r>
      <w:r>
        <w:rPr>
          <w:spacing w:val="-4"/>
        </w:rPr>
        <w:t>Medica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Altru</w:t>
      </w:r>
      <w:r>
        <w:rPr>
          <w:spacing w:val="-8"/>
        </w:rPr>
        <w:t xml:space="preserve"> </w:t>
      </w:r>
      <w:r>
        <w:rPr>
          <w:spacing w:val="-4"/>
        </w:rPr>
        <w:t>Prime</w:t>
      </w:r>
      <w:r>
        <w:rPr>
          <w:spacing w:val="-11"/>
        </w:rPr>
        <w:t xml:space="preserve"> </w:t>
      </w:r>
      <w:r>
        <w:rPr>
          <w:spacing w:val="-5"/>
        </w:rPr>
        <w:t>by</w:t>
      </w:r>
      <w:r>
        <w:rPr>
          <w:spacing w:val="-1"/>
        </w:rPr>
        <w:t xml:space="preserve"> </w:t>
      </w:r>
      <w:r>
        <w:rPr>
          <w:spacing w:val="-4"/>
        </w:rPr>
        <w:t>Medica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10"/>
        </w:rPr>
        <w:t xml:space="preserve"> </w:t>
      </w:r>
      <w:r>
        <w:t>H</w:t>
      </w:r>
      <w:r>
        <w:rPr>
          <w:spacing w:val="-1"/>
        </w:rPr>
        <w:t xml:space="preserve"> </w:t>
      </w:r>
      <w:r>
        <w:t>S</w:t>
      </w:r>
      <w:r>
        <w:rPr>
          <w:spacing w:val="-2"/>
        </w:rP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5"/>
        </w:rPr>
        <w:t>Altru</w:t>
      </w:r>
      <w:r>
        <w:rPr>
          <w:spacing w:val="-6"/>
        </w:rPr>
        <w:t xml:space="preserve"> </w:t>
      </w:r>
      <w:r>
        <w:rPr>
          <w:spacing w:val="-4"/>
        </w:rPr>
        <w:t>Prime</w:t>
      </w:r>
      <w:r>
        <w:rPr>
          <w:spacing w:val="-10"/>
        </w:rPr>
        <w:t xml:space="preserve"> </w:t>
      </w:r>
      <w:r>
        <w:rPr>
          <w:spacing w:val="-5"/>
        </w:rPr>
        <w:t>by</w:t>
      </w:r>
      <w:r>
        <w:rPr>
          <w:spacing w:val="1"/>
        </w:rPr>
        <w:t xml:space="preserve"> </w:t>
      </w:r>
      <w:r>
        <w:rPr>
          <w:spacing w:val="-4"/>
        </w:rPr>
        <w:t>Medica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4"/>
        </w:rPr>
        <w:t>Medica</w:t>
      </w:r>
      <w:r>
        <w:rPr>
          <w:spacing w:val="-3"/>
        </w:rPr>
        <w:t xml:space="preserve"> </w:t>
      </w:r>
      <w:r>
        <w:rPr>
          <w:spacing w:val="-6"/>
        </w:rPr>
        <w:t>Applause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</w:pPr>
      <w:r>
        <w:rPr>
          <w:spacing w:val="-4"/>
        </w:rPr>
        <w:t>Medica</w:t>
      </w:r>
      <w:r>
        <w:rPr>
          <w:spacing w:val="-9"/>
        </w:rPr>
        <w:t xml:space="preserve"> </w:t>
      </w:r>
      <w:r>
        <w:rPr>
          <w:spacing w:val="-6"/>
        </w:rPr>
        <w:t>Applause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t>H</w:t>
      </w:r>
      <w:r>
        <w:rPr>
          <w:spacing w:val="2"/>
        </w:rPr>
        <w:t xml:space="preserve"> </w:t>
      </w:r>
      <w:r>
        <w:t>S</w:t>
      </w:r>
      <w:r>
        <w:rPr>
          <w:spacing w:val="1"/>
        </w:rP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4174B1">
      <w:pPr>
        <w:pStyle w:val="BodyText"/>
        <w:kinsoku w:val="0"/>
        <w:overflowPunct w:val="0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000000" w:rsidRDefault="004174B1">
      <w:pPr>
        <w:pStyle w:val="BodyText"/>
        <w:kinsoku w:val="0"/>
        <w:overflowPunct w:val="0"/>
        <w:spacing w:before="0"/>
        <w:ind w:left="1039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4174B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174B1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spacing w:before="59"/>
        <w:ind w:left="868" w:hanging="652"/>
      </w:pPr>
      <w:bookmarkStart w:id="1" w:name="Table 2"/>
      <w:bookmarkEnd w:id="1"/>
      <w:r>
        <w:rPr>
          <w:spacing w:val="-4"/>
        </w:rPr>
        <w:t>Medica</w:t>
      </w:r>
      <w:r>
        <w:rPr>
          <w:spacing w:val="-6"/>
        </w:rPr>
        <w:t xml:space="preserve"> Applause [Tier]</w:t>
      </w:r>
      <w:r>
        <w:rPr>
          <w:spacing w:val="-4"/>
        </w:rPr>
        <w:t xml:space="preserve"> Plus</w:t>
      </w:r>
      <w:r>
        <w:rPr>
          <w:spacing w:val="5"/>
        </w:rPr>
        <w:t xml:space="preserve"> </w:t>
      </w:r>
      <w:r>
        <w:rPr>
          <w:spacing w:val="-5"/>
        </w:rPr>
        <w:t>(Medica)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8"/>
        </w:rPr>
        <w:t>Sanford</w:t>
      </w:r>
      <w:r>
        <w:rPr>
          <w:spacing w:val="-4"/>
        </w:rPr>
        <w:t xml:space="preserve"> Simplicity</w:t>
      </w:r>
      <w:r>
        <w:rPr>
          <w:spacing w:val="6"/>
        </w:rPr>
        <w:t xml:space="preserve"> </w:t>
      </w:r>
      <w:r>
        <w:rPr>
          <w:spacing w:val="-7"/>
        </w:rPr>
        <w:t>(Sanford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Plan)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8"/>
        </w:rPr>
        <w:t>Sanford</w:t>
      </w:r>
      <w:r>
        <w:rPr>
          <w:spacing w:val="-5"/>
        </w:rPr>
        <w:t xml:space="preserve"> </w:t>
      </w:r>
      <w:r>
        <w:rPr>
          <w:spacing w:val="-4"/>
        </w:rPr>
        <w:t>Simplicity</w:t>
      </w:r>
      <w:r>
        <w:rPr>
          <w:spacing w:val="4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7"/>
        </w:rPr>
        <w:t>(Sanford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8"/>
        </w:rPr>
        <w:t>Sanford</w:t>
      </w:r>
      <w:r>
        <w:rPr>
          <w:spacing w:val="-5"/>
        </w:rPr>
        <w:t xml:space="preserve"> </w:t>
      </w:r>
      <w:r>
        <w:rPr>
          <w:spacing w:val="-1"/>
        </w:rPr>
        <w:t>TRUE</w:t>
      </w:r>
      <w:r>
        <w:rPr>
          <w:spacing w:val="5"/>
        </w:rPr>
        <w:t xml:space="preserve"> </w:t>
      </w:r>
      <w:r>
        <w:rPr>
          <w:spacing w:val="-7"/>
        </w:rPr>
        <w:t>(Sanford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ind w:left="868" w:hanging="652"/>
      </w:pPr>
      <w:r>
        <w:rPr>
          <w:spacing w:val="-8"/>
        </w:rPr>
        <w:t>Sanford</w:t>
      </w:r>
      <w:r>
        <w:rPr>
          <w:spacing w:val="-6"/>
        </w:rPr>
        <w:t xml:space="preserve"> </w:t>
      </w:r>
      <w:r>
        <w:rPr>
          <w:spacing w:val="-1"/>
        </w:rPr>
        <w:t>TRUE</w:t>
      </w:r>
      <w:r>
        <w:rPr>
          <w:spacing w:val="4"/>
        </w:rPr>
        <w:t xml:space="preserve"> </w:t>
      </w:r>
      <w:r>
        <w:rPr>
          <w:spacing w:val="-1"/>
        </w:rPr>
        <w:t>HDHP</w:t>
      </w:r>
      <w:r>
        <w:rPr>
          <w:spacing w:val="4"/>
        </w:rPr>
        <w:t xml:space="preserve"> </w:t>
      </w:r>
      <w:r>
        <w:rPr>
          <w:spacing w:val="-7"/>
        </w:rPr>
        <w:t>(Sanford</w:t>
      </w:r>
      <w:r>
        <w:rPr>
          <w:spacing w:val="-6"/>
        </w:rPr>
        <w:t xml:space="preserve"> 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4174B1">
      <w:pPr>
        <w:pStyle w:val="BodyText"/>
        <w:numPr>
          <w:ilvl w:val="0"/>
          <w:numId w:val="2"/>
        </w:numPr>
        <w:tabs>
          <w:tab w:val="left" w:pos="869"/>
        </w:tabs>
        <w:kinsoku w:val="0"/>
        <w:overflowPunct w:val="0"/>
        <w:ind w:left="868" w:hanging="652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4174B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174B1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174B1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4174B1">
      <w:pPr>
        <w:pStyle w:val="BodyText"/>
        <w:numPr>
          <w:ilvl w:val="0"/>
          <w:numId w:val="1"/>
        </w:numPr>
        <w:tabs>
          <w:tab w:val="left" w:pos="716"/>
        </w:tabs>
        <w:kinsoku w:val="0"/>
        <w:overflowPunct w:val="0"/>
        <w:spacing w:before="59"/>
        <w:ind w:hanging="499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6"/>
        </w:rPr>
        <w:t>Prescription</w:t>
      </w:r>
      <w:r>
        <w:rPr>
          <w:spacing w:val="-5"/>
        </w:rPr>
        <w:t xml:space="preserve"> </w:t>
      </w:r>
      <w:r>
        <w:rPr>
          <w:spacing w:val="-7"/>
        </w:rPr>
        <w:t>Connection</w:t>
      </w:r>
      <w:r>
        <w:rPr>
          <w:spacing w:val="-4"/>
        </w:rPr>
        <w:t xml:space="preserve"> </w:t>
      </w:r>
      <w:r>
        <w:rPr>
          <w:spacing w:val="-8"/>
        </w:rPr>
        <w:t>for</w:t>
      </w:r>
      <w:r>
        <w:rPr>
          <w:spacing w:val="-1"/>
        </w:rPr>
        <w:t xml:space="preserve"> </w:t>
      </w:r>
      <w:r>
        <w:rPr>
          <w:spacing w:val="-6"/>
        </w:rPr>
        <w:t>North</w:t>
      </w:r>
      <w:r>
        <w:rPr>
          <w:spacing w:val="7"/>
        </w:rPr>
        <w:t xml:space="preserve"> </w:t>
      </w:r>
      <w:r>
        <w:rPr>
          <w:spacing w:val="-7"/>
        </w:rPr>
        <w:t>Dakota</w:t>
      </w:r>
    </w:p>
    <w:p w:rsidR="00000000" w:rsidRDefault="004174B1">
      <w:pPr>
        <w:pStyle w:val="BodyText"/>
        <w:numPr>
          <w:ilvl w:val="0"/>
          <w:numId w:val="1"/>
        </w:numPr>
        <w:tabs>
          <w:tab w:val="left" w:pos="716"/>
        </w:tabs>
        <w:kinsoku w:val="0"/>
        <w:overflowPunct w:val="0"/>
        <w:ind w:hanging="499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174B1">
      <w:r>
        <w:separator/>
      </w:r>
    </w:p>
  </w:endnote>
  <w:endnote w:type="continuationSeparator" w:id="0">
    <w:p w:rsidR="00000000" w:rsidRDefault="00417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174B1">
      <w:r>
        <w:separator/>
      </w:r>
    </w:p>
  </w:footnote>
  <w:footnote w:type="continuationSeparator" w:id="0">
    <w:p w:rsidR="00000000" w:rsidRDefault="00417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174B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D4B3C7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174B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51C166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98" w:firstLine="2304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Dakota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(ND)</w:t>
                          </w:r>
                        </w:p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98" w:firstLine="2304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Dakota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(ND)</w:t>
                    </w:r>
                  </w:p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/>
                      <w:ind w:left="20" w:right="12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174B1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C97EEB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174B1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3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8"/>
                              <w:sz w:val="48"/>
                              <w:szCs w:val="48"/>
                            </w:rPr>
                            <w:t>North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Dakota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(ND)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174B1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3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8"/>
                        <w:sz w:val="48"/>
                        <w:szCs w:val="48"/>
                      </w:rPr>
                      <w:t>North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7"/>
                        <w:sz w:val="48"/>
                        <w:szCs w:val="48"/>
                      </w:rPr>
                      <w:t>Dakota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(ND)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0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36" w:hanging="394"/>
      </w:pPr>
    </w:lvl>
    <w:lvl w:ilvl="2">
      <w:numFmt w:val="bullet"/>
      <w:lvlText w:val="•"/>
      <w:lvlJc w:val="left"/>
      <w:pPr>
        <w:ind w:left="2463" w:hanging="394"/>
      </w:pPr>
    </w:lvl>
    <w:lvl w:ilvl="3">
      <w:numFmt w:val="bullet"/>
      <w:lvlText w:val="•"/>
      <w:lvlJc w:val="left"/>
      <w:pPr>
        <w:ind w:left="3390" w:hanging="394"/>
      </w:pPr>
    </w:lvl>
    <w:lvl w:ilvl="4">
      <w:numFmt w:val="bullet"/>
      <w:lvlText w:val="•"/>
      <w:lvlJc w:val="left"/>
      <w:pPr>
        <w:ind w:left="4317" w:hanging="394"/>
      </w:pPr>
    </w:lvl>
    <w:lvl w:ilvl="5">
      <w:numFmt w:val="bullet"/>
      <w:lvlText w:val="•"/>
      <w:lvlJc w:val="left"/>
      <w:pPr>
        <w:ind w:left="5244" w:hanging="394"/>
      </w:pPr>
    </w:lvl>
    <w:lvl w:ilvl="6">
      <w:numFmt w:val="bullet"/>
      <w:lvlText w:val="•"/>
      <w:lvlJc w:val="left"/>
      <w:pPr>
        <w:ind w:left="6171" w:hanging="394"/>
      </w:pPr>
    </w:lvl>
    <w:lvl w:ilvl="7">
      <w:numFmt w:val="bullet"/>
      <w:lvlText w:val="•"/>
      <w:lvlJc w:val="left"/>
      <w:pPr>
        <w:ind w:left="7098" w:hanging="394"/>
      </w:pPr>
    </w:lvl>
    <w:lvl w:ilvl="8">
      <w:numFmt w:val="bullet"/>
      <w:lvlText w:val="•"/>
      <w:lvlJc w:val="left"/>
      <w:pPr>
        <w:ind w:left="8025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05" w:hanging="49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23" w:hanging="490"/>
      </w:pPr>
    </w:lvl>
    <w:lvl w:ilvl="2">
      <w:numFmt w:val="bullet"/>
      <w:lvlText w:val="•"/>
      <w:lvlJc w:val="left"/>
      <w:pPr>
        <w:ind w:left="2540" w:hanging="490"/>
      </w:pPr>
    </w:lvl>
    <w:lvl w:ilvl="3">
      <w:numFmt w:val="bullet"/>
      <w:lvlText w:val="•"/>
      <w:lvlJc w:val="left"/>
      <w:pPr>
        <w:ind w:left="3457" w:hanging="490"/>
      </w:pPr>
    </w:lvl>
    <w:lvl w:ilvl="4">
      <w:numFmt w:val="bullet"/>
      <w:lvlText w:val="•"/>
      <w:lvlJc w:val="left"/>
      <w:pPr>
        <w:ind w:left="4375" w:hanging="490"/>
      </w:pPr>
    </w:lvl>
    <w:lvl w:ilvl="5">
      <w:numFmt w:val="bullet"/>
      <w:lvlText w:val="•"/>
      <w:lvlJc w:val="left"/>
      <w:pPr>
        <w:ind w:left="5292" w:hanging="490"/>
      </w:pPr>
    </w:lvl>
    <w:lvl w:ilvl="6">
      <w:numFmt w:val="bullet"/>
      <w:lvlText w:val="•"/>
      <w:lvlJc w:val="left"/>
      <w:pPr>
        <w:ind w:left="6210" w:hanging="490"/>
      </w:pPr>
    </w:lvl>
    <w:lvl w:ilvl="7">
      <w:numFmt w:val="bullet"/>
      <w:lvlText w:val="•"/>
      <w:lvlJc w:val="left"/>
      <w:pPr>
        <w:ind w:left="7127" w:hanging="490"/>
      </w:pPr>
    </w:lvl>
    <w:lvl w:ilvl="8">
      <w:numFmt w:val="bullet"/>
      <w:lvlText w:val="•"/>
      <w:lvlJc w:val="left"/>
      <w:pPr>
        <w:ind w:left="8045" w:hanging="490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15" w:hanging="500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31" w:hanging="500"/>
      </w:pPr>
    </w:lvl>
    <w:lvl w:ilvl="2">
      <w:numFmt w:val="bullet"/>
      <w:lvlText w:val="•"/>
      <w:lvlJc w:val="left"/>
      <w:pPr>
        <w:ind w:left="2548" w:hanging="500"/>
      </w:pPr>
    </w:lvl>
    <w:lvl w:ilvl="3">
      <w:numFmt w:val="bullet"/>
      <w:lvlText w:val="•"/>
      <w:lvlJc w:val="left"/>
      <w:pPr>
        <w:ind w:left="3464" w:hanging="500"/>
      </w:pPr>
    </w:lvl>
    <w:lvl w:ilvl="4">
      <w:numFmt w:val="bullet"/>
      <w:lvlText w:val="•"/>
      <w:lvlJc w:val="left"/>
      <w:pPr>
        <w:ind w:left="4381" w:hanging="500"/>
      </w:pPr>
    </w:lvl>
    <w:lvl w:ilvl="5">
      <w:numFmt w:val="bullet"/>
      <w:lvlText w:val="•"/>
      <w:lvlJc w:val="left"/>
      <w:pPr>
        <w:ind w:left="5297" w:hanging="500"/>
      </w:pPr>
    </w:lvl>
    <w:lvl w:ilvl="6">
      <w:numFmt w:val="bullet"/>
      <w:lvlText w:val="•"/>
      <w:lvlJc w:val="left"/>
      <w:pPr>
        <w:ind w:left="6214" w:hanging="500"/>
      </w:pPr>
    </w:lvl>
    <w:lvl w:ilvl="7">
      <w:numFmt w:val="bullet"/>
      <w:lvlText w:val="•"/>
      <w:lvlJc w:val="left"/>
      <w:pPr>
        <w:ind w:left="7130" w:hanging="500"/>
      </w:pPr>
    </w:lvl>
    <w:lvl w:ilvl="8">
      <w:numFmt w:val="bullet"/>
      <w:lvlText w:val="•"/>
      <w:lvlJc w:val="left"/>
      <w:pPr>
        <w:ind w:left="8047" w:hanging="50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B1"/>
    <w:rsid w:val="0041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4A662A6D-2EF5-48FF-B7CB-185A2C61F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0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2017-01-23T21:43:00Z</dcterms:created>
  <dcterms:modified xsi:type="dcterms:W3CDTF">2017-01-23T21:43:00Z</dcterms:modified>
</cp:coreProperties>
</file>